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FAF84" w14:textId="77777777" w:rsidR="002D089B" w:rsidRPr="007756B2" w:rsidRDefault="002D089B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Республика Карелия</w:t>
      </w:r>
    </w:p>
    <w:p w14:paraId="264FAF85" w14:textId="77777777" w:rsidR="002D089B" w:rsidRPr="007756B2" w:rsidRDefault="002D089B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Лоухский муниципальный район</w:t>
      </w:r>
    </w:p>
    <w:p w14:paraId="264FAF86" w14:textId="77777777" w:rsidR="002D089B" w:rsidRPr="007756B2" w:rsidRDefault="002D089B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Совет Плотинского сельского поселения</w:t>
      </w:r>
    </w:p>
    <w:p w14:paraId="264FAF87" w14:textId="77777777" w:rsidR="002D089B" w:rsidRPr="007756B2" w:rsidRDefault="002D089B" w:rsidP="002D089B">
      <w:pPr>
        <w:rPr>
          <w:rFonts w:ascii="Times New Roman" w:hAnsi="Times New Roman"/>
          <w:sz w:val="24"/>
          <w:szCs w:val="24"/>
        </w:rPr>
      </w:pPr>
    </w:p>
    <w:p w14:paraId="264FAF88" w14:textId="77777777" w:rsidR="002D089B" w:rsidRPr="007756B2" w:rsidRDefault="00F44E94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 Р О Т О К О </w:t>
      </w:r>
      <w:proofErr w:type="gramStart"/>
      <w:r>
        <w:rPr>
          <w:rFonts w:ascii="Times New Roman" w:hAnsi="Times New Roman"/>
          <w:sz w:val="24"/>
          <w:szCs w:val="24"/>
        </w:rPr>
        <w:t>Л  №</w:t>
      </w:r>
      <w:proofErr w:type="gramEnd"/>
      <w:r w:rsidR="009675CB">
        <w:rPr>
          <w:rFonts w:ascii="Times New Roman" w:hAnsi="Times New Roman"/>
          <w:sz w:val="24"/>
          <w:szCs w:val="24"/>
        </w:rPr>
        <w:t xml:space="preserve"> </w:t>
      </w:r>
      <w:r w:rsidR="005D5A98">
        <w:rPr>
          <w:rFonts w:ascii="Times New Roman" w:hAnsi="Times New Roman"/>
          <w:sz w:val="24"/>
          <w:szCs w:val="24"/>
        </w:rPr>
        <w:t>34</w:t>
      </w:r>
    </w:p>
    <w:p w14:paraId="264FAF89" w14:textId="327985E3" w:rsidR="00441C15" w:rsidRPr="00705BAC" w:rsidRDefault="001D0D2E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lang w:val="en-US"/>
        </w:rPr>
        <w:t>XXX</w:t>
      </w:r>
      <w:r w:rsidR="00232E37">
        <w:rPr>
          <w:rFonts w:ascii="Times New Roman" w:hAnsi="Times New Roman"/>
          <w:lang w:val="en-US"/>
        </w:rPr>
        <w:t>I</w:t>
      </w:r>
      <w:r w:rsidR="0046080B">
        <w:rPr>
          <w:rFonts w:ascii="Times New Roman" w:hAnsi="Times New Roman"/>
          <w:lang w:val="en-US"/>
        </w:rPr>
        <w:t>V</w:t>
      </w:r>
      <w:r w:rsidR="00A317B4" w:rsidRPr="00A317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сессии </w:t>
      </w:r>
      <w:r>
        <w:rPr>
          <w:rFonts w:ascii="Times New Roman" w:hAnsi="Times New Roman"/>
          <w:lang w:val="en-US"/>
        </w:rPr>
        <w:t>IV</w:t>
      </w:r>
      <w:r>
        <w:rPr>
          <w:rFonts w:ascii="Times New Roman" w:hAnsi="Times New Roman"/>
        </w:rPr>
        <w:t xml:space="preserve"> </w:t>
      </w:r>
      <w:r w:rsidRPr="00A317B4">
        <w:rPr>
          <w:rFonts w:ascii="Times New Roman" w:hAnsi="Times New Roman"/>
          <w:sz w:val="24"/>
          <w:szCs w:val="24"/>
        </w:rPr>
        <w:t>созыва</w:t>
      </w:r>
      <w:r w:rsidR="00232E37" w:rsidRPr="00A317B4">
        <w:rPr>
          <w:rFonts w:ascii="Times New Roman" w:hAnsi="Times New Roman"/>
          <w:sz w:val="24"/>
          <w:szCs w:val="24"/>
        </w:rPr>
        <w:t xml:space="preserve"> </w:t>
      </w:r>
      <w:r w:rsidR="00475A59" w:rsidRPr="00705BAC">
        <w:rPr>
          <w:rFonts w:ascii="Times New Roman" w:hAnsi="Times New Roman"/>
          <w:sz w:val="24"/>
          <w:szCs w:val="24"/>
        </w:rPr>
        <w:t xml:space="preserve">Совета </w:t>
      </w:r>
      <w:proofErr w:type="spellStart"/>
      <w:r w:rsidR="00475A59" w:rsidRPr="00705BAC">
        <w:rPr>
          <w:rFonts w:ascii="Times New Roman" w:hAnsi="Times New Roman"/>
          <w:sz w:val="24"/>
          <w:szCs w:val="24"/>
        </w:rPr>
        <w:t>Плотинс</w:t>
      </w:r>
      <w:r w:rsidR="00441C15" w:rsidRPr="00705BAC">
        <w:rPr>
          <w:rFonts w:ascii="Times New Roman" w:hAnsi="Times New Roman"/>
          <w:sz w:val="24"/>
          <w:szCs w:val="24"/>
        </w:rPr>
        <w:t>кого</w:t>
      </w:r>
      <w:proofErr w:type="spellEnd"/>
    </w:p>
    <w:p w14:paraId="264FAF8A" w14:textId="77777777" w:rsidR="002D089B" w:rsidRPr="007756B2" w:rsidRDefault="00441C15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34606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F44E94" w:rsidRPr="00934606">
        <w:rPr>
          <w:rFonts w:ascii="Times New Roman" w:hAnsi="Times New Roman"/>
          <w:sz w:val="24"/>
          <w:szCs w:val="24"/>
        </w:rPr>
        <w:t>от</w:t>
      </w:r>
      <w:r w:rsidR="00A317B4">
        <w:rPr>
          <w:rFonts w:ascii="Times New Roman" w:hAnsi="Times New Roman"/>
          <w:sz w:val="24"/>
          <w:szCs w:val="24"/>
        </w:rPr>
        <w:t xml:space="preserve"> </w:t>
      </w:r>
      <w:r w:rsidR="005D5A98">
        <w:rPr>
          <w:rFonts w:ascii="Times New Roman" w:hAnsi="Times New Roman"/>
          <w:sz w:val="24"/>
          <w:szCs w:val="24"/>
        </w:rPr>
        <w:t xml:space="preserve">16 июня </w:t>
      </w:r>
      <w:r w:rsidR="00A317B4" w:rsidRPr="00A317B4">
        <w:rPr>
          <w:rFonts w:ascii="Times New Roman" w:hAnsi="Times New Roman"/>
          <w:sz w:val="24"/>
          <w:szCs w:val="24"/>
        </w:rPr>
        <w:t>2023 года</w:t>
      </w:r>
      <w:r w:rsidR="00F44E94" w:rsidRPr="002F2FEB">
        <w:rPr>
          <w:rFonts w:ascii="Times New Roman" w:hAnsi="Times New Roman"/>
          <w:sz w:val="24"/>
          <w:szCs w:val="24"/>
        </w:rPr>
        <w:t>.</w:t>
      </w:r>
    </w:p>
    <w:p w14:paraId="264FAF8B" w14:textId="77777777" w:rsidR="002D089B" w:rsidRPr="007756B2" w:rsidRDefault="00705BAC" w:rsidP="002D089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Всего депутатов – 7</w:t>
      </w:r>
    </w:p>
    <w:p w14:paraId="264FAF8C" w14:textId="77777777" w:rsidR="002D089B" w:rsidRPr="007756B2" w:rsidRDefault="002D089B" w:rsidP="002D089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 xml:space="preserve">                                Присутствуют – </w:t>
      </w:r>
      <w:r w:rsidR="00934606">
        <w:rPr>
          <w:rFonts w:ascii="Times New Roman" w:hAnsi="Times New Roman"/>
          <w:sz w:val="24"/>
          <w:szCs w:val="24"/>
        </w:rPr>
        <w:t>6</w:t>
      </w:r>
    </w:p>
    <w:p w14:paraId="264FAF8D" w14:textId="77777777" w:rsidR="002D089B" w:rsidRPr="007756B2" w:rsidRDefault="00F44E94" w:rsidP="002D089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Отсутствуют – 0</w:t>
      </w:r>
    </w:p>
    <w:p w14:paraId="264FAF8E" w14:textId="77777777" w:rsidR="002D089B" w:rsidRPr="007756B2" w:rsidRDefault="002D089B" w:rsidP="002D089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64FAF8F" w14:textId="77777777" w:rsidR="002D089B" w:rsidRPr="007756B2" w:rsidRDefault="002D089B" w:rsidP="002D089B">
      <w:pPr>
        <w:spacing w:after="0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 xml:space="preserve">                            Председательствующий: </w:t>
      </w:r>
      <w:r w:rsidR="00F44E94">
        <w:rPr>
          <w:rFonts w:ascii="Times New Roman" w:hAnsi="Times New Roman"/>
          <w:sz w:val="24"/>
          <w:szCs w:val="24"/>
        </w:rPr>
        <w:t>Радионова Е.В</w:t>
      </w:r>
      <w:r w:rsidRPr="007756B2">
        <w:rPr>
          <w:rFonts w:ascii="Times New Roman" w:hAnsi="Times New Roman"/>
          <w:sz w:val="24"/>
          <w:szCs w:val="24"/>
        </w:rPr>
        <w:t>., председатель Совета;</w:t>
      </w:r>
    </w:p>
    <w:p w14:paraId="264FAF90" w14:textId="77777777" w:rsidR="002D089B" w:rsidRPr="007756B2" w:rsidRDefault="002D089B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756B2">
        <w:rPr>
          <w:rFonts w:ascii="Times New Roman" w:hAnsi="Times New Roman"/>
          <w:sz w:val="24"/>
          <w:szCs w:val="24"/>
        </w:rPr>
        <w:t>Секретарь:</w:t>
      </w:r>
      <w:r w:rsidR="00705BAC">
        <w:rPr>
          <w:rFonts w:ascii="Times New Roman" w:hAnsi="Times New Roman"/>
          <w:sz w:val="24"/>
          <w:szCs w:val="24"/>
        </w:rPr>
        <w:t>Порохина</w:t>
      </w:r>
      <w:proofErr w:type="spellEnd"/>
      <w:r w:rsidR="00705BAC">
        <w:rPr>
          <w:rFonts w:ascii="Times New Roman" w:hAnsi="Times New Roman"/>
          <w:sz w:val="24"/>
          <w:szCs w:val="24"/>
        </w:rPr>
        <w:t xml:space="preserve"> Г.Н.</w:t>
      </w:r>
      <w:r w:rsidRPr="007756B2">
        <w:rPr>
          <w:rFonts w:ascii="Times New Roman" w:hAnsi="Times New Roman"/>
          <w:sz w:val="24"/>
          <w:szCs w:val="24"/>
        </w:rPr>
        <w:t>, д</w:t>
      </w:r>
      <w:r w:rsidR="00F44E94">
        <w:rPr>
          <w:rFonts w:ascii="Times New Roman" w:hAnsi="Times New Roman"/>
          <w:sz w:val="24"/>
          <w:szCs w:val="24"/>
        </w:rPr>
        <w:t>епу</w:t>
      </w:r>
      <w:r w:rsidR="00705BAC">
        <w:rPr>
          <w:rFonts w:ascii="Times New Roman" w:hAnsi="Times New Roman"/>
          <w:sz w:val="24"/>
          <w:szCs w:val="24"/>
        </w:rPr>
        <w:t>тат избирательного округа № 5</w:t>
      </w:r>
    </w:p>
    <w:p w14:paraId="264FAF91" w14:textId="77777777" w:rsidR="002D089B" w:rsidRPr="007756B2" w:rsidRDefault="002D089B" w:rsidP="002D089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264FAF92" w14:textId="77777777" w:rsidR="00705BAC" w:rsidRDefault="002D089B" w:rsidP="006A2E1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ПОВЕСТКА  ДНЯ:</w:t>
      </w:r>
    </w:p>
    <w:p w14:paraId="264FAF93" w14:textId="77777777" w:rsidR="006A2E11" w:rsidRPr="006A2E11" w:rsidRDefault="006A2E11" w:rsidP="00A32A77">
      <w:pPr>
        <w:pStyle w:val="a3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64FAF94" w14:textId="77777777" w:rsidR="00A317B4" w:rsidRPr="005D5A98" w:rsidRDefault="005D5A98" w:rsidP="005D5A98">
      <w:pPr>
        <w:pStyle w:val="1"/>
        <w:numPr>
          <w:ilvl w:val="0"/>
          <w:numId w:val="20"/>
        </w:numPr>
        <w:rPr>
          <w:szCs w:val="24"/>
        </w:rPr>
      </w:pPr>
      <w:r w:rsidRPr="005D5A98">
        <w:rPr>
          <w:sz w:val="26"/>
          <w:szCs w:val="28"/>
        </w:rPr>
        <w:t xml:space="preserve">  Об исполнении бюджета </w:t>
      </w:r>
      <w:proofErr w:type="spellStart"/>
      <w:r w:rsidRPr="005D5A98">
        <w:rPr>
          <w:sz w:val="26"/>
          <w:szCs w:val="28"/>
        </w:rPr>
        <w:t>Плотинского</w:t>
      </w:r>
      <w:proofErr w:type="spellEnd"/>
      <w:r w:rsidRPr="005D5A98">
        <w:rPr>
          <w:sz w:val="26"/>
          <w:szCs w:val="28"/>
        </w:rPr>
        <w:t xml:space="preserve"> сельского поселения за 2022 год.</w:t>
      </w:r>
    </w:p>
    <w:p w14:paraId="264FAF95" w14:textId="77777777" w:rsidR="00A317B4" w:rsidRDefault="00A317B4" w:rsidP="00A317B4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64FAF96" w14:textId="77777777" w:rsidR="00934606" w:rsidRPr="001D0D2E" w:rsidRDefault="00934606" w:rsidP="001D0D2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4FAF97" w14:textId="77777777" w:rsidR="00934606" w:rsidRDefault="002F7A78" w:rsidP="00934606">
      <w:pPr>
        <w:pStyle w:val="1"/>
        <w:jc w:val="both"/>
        <w:rPr>
          <w:szCs w:val="24"/>
        </w:rPr>
      </w:pPr>
      <w:r w:rsidRPr="001C484B">
        <w:rPr>
          <w:szCs w:val="24"/>
        </w:rPr>
        <w:t>СЛУШАЛИ:</w:t>
      </w:r>
      <w:r w:rsidR="00934606">
        <w:rPr>
          <w:szCs w:val="24"/>
        </w:rPr>
        <w:t xml:space="preserve"> Информацию</w:t>
      </w:r>
      <w:r w:rsidR="001D0D2E">
        <w:rPr>
          <w:szCs w:val="24"/>
        </w:rPr>
        <w:t xml:space="preserve"> </w:t>
      </w:r>
      <w:r w:rsidR="005D5A98">
        <w:rPr>
          <w:szCs w:val="24"/>
        </w:rPr>
        <w:t xml:space="preserve">об </w:t>
      </w:r>
      <w:r w:rsidR="005D5A98" w:rsidRPr="005D5A98">
        <w:rPr>
          <w:sz w:val="26"/>
          <w:szCs w:val="28"/>
        </w:rPr>
        <w:t xml:space="preserve">исполнении бюджета </w:t>
      </w:r>
      <w:proofErr w:type="spellStart"/>
      <w:r w:rsidR="005D5A98" w:rsidRPr="005D5A98">
        <w:rPr>
          <w:sz w:val="26"/>
          <w:szCs w:val="28"/>
        </w:rPr>
        <w:t>Плотинского</w:t>
      </w:r>
      <w:proofErr w:type="spellEnd"/>
      <w:r w:rsidR="005D5A98" w:rsidRPr="005D5A98">
        <w:rPr>
          <w:sz w:val="26"/>
          <w:szCs w:val="28"/>
        </w:rPr>
        <w:t xml:space="preserve"> сельского поселения за 2022 год</w:t>
      </w:r>
      <w:r w:rsidR="005D5A98">
        <w:rPr>
          <w:sz w:val="26"/>
          <w:szCs w:val="28"/>
        </w:rPr>
        <w:t xml:space="preserve">. </w:t>
      </w:r>
    </w:p>
    <w:p w14:paraId="264FAF98" w14:textId="77777777" w:rsidR="002D089B" w:rsidRPr="007756B2" w:rsidRDefault="002D089B" w:rsidP="00934606">
      <w:pPr>
        <w:pStyle w:val="1"/>
        <w:jc w:val="both"/>
        <w:rPr>
          <w:szCs w:val="24"/>
        </w:rPr>
      </w:pPr>
      <w:r w:rsidRPr="007756B2">
        <w:rPr>
          <w:szCs w:val="24"/>
        </w:rPr>
        <w:t>ИНФОРМИРУЕ</w:t>
      </w:r>
      <w:r w:rsidR="000F49A0">
        <w:rPr>
          <w:szCs w:val="24"/>
        </w:rPr>
        <w:t xml:space="preserve">Т: </w:t>
      </w:r>
      <w:proofErr w:type="spellStart"/>
      <w:r w:rsidR="000F49A0">
        <w:rPr>
          <w:szCs w:val="24"/>
        </w:rPr>
        <w:t>Квяткевич</w:t>
      </w:r>
      <w:proofErr w:type="spellEnd"/>
      <w:r w:rsidR="000F49A0">
        <w:rPr>
          <w:szCs w:val="24"/>
        </w:rPr>
        <w:t xml:space="preserve"> Ольга Николаевна, </w:t>
      </w:r>
      <w:r w:rsidRPr="007756B2">
        <w:rPr>
          <w:szCs w:val="24"/>
        </w:rPr>
        <w:t xml:space="preserve">Глава </w:t>
      </w:r>
      <w:proofErr w:type="spellStart"/>
      <w:r w:rsidRPr="007756B2">
        <w:rPr>
          <w:szCs w:val="24"/>
        </w:rPr>
        <w:t>Плотинского</w:t>
      </w:r>
      <w:proofErr w:type="spellEnd"/>
      <w:r w:rsidRPr="007756B2">
        <w:rPr>
          <w:szCs w:val="24"/>
        </w:rPr>
        <w:t xml:space="preserve"> сельского поселения (Выступление).</w:t>
      </w:r>
    </w:p>
    <w:p w14:paraId="264FAF99" w14:textId="77777777" w:rsidR="002D089B" w:rsidRPr="007756B2" w:rsidRDefault="002D089B" w:rsidP="00A33474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264FAF9A" w14:textId="77777777" w:rsidR="002D089B" w:rsidRPr="007756B2" w:rsidRDefault="002D089B" w:rsidP="002D089B">
      <w:pPr>
        <w:spacing w:after="0"/>
        <w:ind w:left="357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Совет Плотинского сельского поселения</w:t>
      </w:r>
    </w:p>
    <w:p w14:paraId="264FAF9B" w14:textId="77777777" w:rsidR="002D089B" w:rsidRPr="001C484B" w:rsidRDefault="002D089B" w:rsidP="002D089B">
      <w:pPr>
        <w:spacing w:after="0"/>
        <w:ind w:left="357"/>
        <w:jc w:val="center"/>
        <w:rPr>
          <w:rFonts w:ascii="Times New Roman" w:hAnsi="Times New Roman"/>
          <w:sz w:val="24"/>
          <w:szCs w:val="24"/>
        </w:rPr>
      </w:pPr>
      <w:r w:rsidRPr="001C484B">
        <w:rPr>
          <w:rFonts w:ascii="Times New Roman" w:hAnsi="Times New Roman"/>
          <w:sz w:val="24"/>
          <w:szCs w:val="24"/>
        </w:rPr>
        <w:t>РЕШИЛ:</w:t>
      </w:r>
    </w:p>
    <w:p w14:paraId="264FAF9C" w14:textId="77777777" w:rsidR="002D089B" w:rsidRPr="007756B2" w:rsidRDefault="006A2E11" w:rsidP="00A32A77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934606">
        <w:rPr>
          <w:rFonts w:ascii="Times New Roman" w:hAnsi="Times New Roman"/>
          <w:sz w:val="24"/>
          <w:szCs w:val="24"/>
        </w:rPr>
        <w:t>Решение №</w:t>
      </w:r>
      <w:r w:rsidR="005D5A98">
        <w:rPr>
          <w:rFonts w:ascii="Times New Roman" w:hAnsi="Times New Roman"/>
          <w:sz w:val="24"/>
          <w:szCs w:val="24"/>
        </w:rPr>
        <w:t>110</w:t>
      </w:r>
      <w:r w:rsidRPr="00934606">
        <w:rPr>
          <w:rFonts w:ascii="Times New Roman" w:hAnsi="Times New Roman"/>
          <w:sz w:val="24"/>
          <w:szCs w:val="24"/>
        </w:rPr>
        <w:t xml:space="preserve"> </w:t>
      </w:r>
      <w:r w:rsidR="001D0D2E">
        <w:rPr>
          <w:rFonts w:ascii="Times New Roman" w:hAnsi="Times New Roman"/>
          <w:sz w:val="24"/>
          <w:szCs w:val="24"/>
        </w:rPr>
        <w:t xml:space="preserve"> от </w:t>
      </w:r>
      <w:r w:rsidR="005D5A98">
        <w:rPr>
          <w:rFonts w:ascii="Times New Roman" w:hAnsi="Times New Roman"/>
          <w:sz w:val="24"/>
          <w:szCs w:val="24"/>
        </w:rPr>
        <w:t>16.06</w:t>
      </w:r>
      <w:r w:rsidR="00A317B4">
        <w:rPr>
          <w:rFonts w:ascii="Times New Roman" w:hAnsi="Times New Roman"/>
          <w:sz w:val="24"/>
          <w:szCs w:val="24"/>
        </w:rPr>
        <w:t>.</w:t>
      </w:r>
      <w:r w:rsidR="001D0D2E">
        <w:rPr>
          <w:rFonts w:ascii="Times New Roman" w:hAnsi="Times New Roman"/>
          <w:sz w:val="24"/>
          <w:szCs w:val="24"/>
        </w:rPr>
        <w:t>2023</w:t>
      </w:r>
      <w:r w:rsidR="002D089B" w:rsidRPr="00934606">
        <w:rPr>
          <w:rFonts w:ascii="Times New Roman" w:hAnsi="Times New Roman"/>
          <w:sz w:val="24"/>
          <w:szCs w:val="24"/>
        </w:rPr>
        <w:t>г. прилагается</w:t>
      </w:r>
    </w:p>
    <w:p w14:paraId="264FAF9D" w14:textId="77777777" w:rsidR="002D089B" w:rsidRPr="007756B2" w:rsidRDefault="002D089B" w:rsidP="00A32A77">
      <w:pPr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Принято единогласно</w:t>
      </w:r>
    </w:p>
    <w:p w14:paraId="264FAF9E" w14:textId="77777777" w:rsidR="002D089B" w:rsidRPr="007756B2" w:rsidRDefault="002D089B" w:rsidP="00A32A77">
      <w:pPr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 xml:space="preserve">(или) «за» - </w:t>
      </w:r>
      <w:r w:rsidR="00934606">
        <w:rPr>
          <w:rFonts w:ascii="Times New Roman" w:hAnsi="Times New Roman"/>
          <w:sz w:val="24"/>
          <w:szCs w:val="24"/>
        </w:rPr>
        <w:t>6</w:t>
      </w:r>
    </w:p>
    <w:p w14:paraId="264FAF9F" w14:textId="77777777" w:rsidR="002D089B" w:rsidRPr="007756B2" w:rsidRDefault="002D089B" w:rsidP="00A32A77">
      <w:pPr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«против» - нет</w:t>
      </w:r>
    </w:p>
    <w:p w14:paraId="264FAFA0" w14:textId="77777777" w:rsidR="009675CB" w:rsidRPr="00232E37" w:rsidRDefault="002D089B" w:rsidP="00A317B4">
      <w:pPr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«воздержались» - нет</w:t>
      </w:r>
    </w:p>
    <w:p w14:paraId="264FAFA1" w14:textId="77777777" w:rsidR="002F7A78" w:rsidRDefault="002F7A78" w:rsidP="00934606">
      <w:pPr>
        <w:spacing w:after="0"/>
        <w:rPr>
          <w:rFonts w:ascii="Times New Roman" w:hAnsi="Times New Roman"/>
          <w:sz w:val="24"/>
          <w:szCs w:val="24"/>
        </w:rPr>
      </w:pPr>
    </w:p>
    <w:p w14:paraId="264FAFA2" w14:textId="77777777" w:rsidR="00A2254E" w:rsidRPr="007756B2" w:rsidRDefault="007756B2" w:rsidP="00A32A77">
      <w:pPr>
        <w:ind w:left="360"/>
        <w:rPr>
          <w:rFonts w:ascii="Times New Roman" w:hAnsi="Times New Roman"/>
          <w:sz w:val="24"/>
          <w:szCs w:val="24"/>
        </w:rPr>
      </w:pPr>
      <w:r w:rsidRPr="00B2377A">
        <w:rPr>
          <w:rFonts w:ascii="Times New Roman" w:hAnsi="Times New Roman"/>
          <w:sz w:val="24"/>
          <w:szCs w:val="24"/>
        </w:rPr>
        <w:t xml:space="preserve">Председатель Совета:   </w:t>
      </w:r>
      <w:r w:rsidR="00705BAC" w:rsidRPr="00B2377A">
        <w:rPr>
          <w:rFonts w:ascii="Times New Roman" w:hAnsi="Times New Roman"/>
          <w:sz w:val="24"/>
          <w:szCs w:val="24"/>
        </w:rPr>
        <w:t>Е.В. Радионова</w:t>
      </w:r>
    </w:p>
    <w:sectPr w:rsidR="00A2254E" w:rsidRPr="007756B2" w:rsidSect="005F133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8E6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039ED"/>
    <w:multiLevelType w:val="hybridMultilevel"/>
    <w:tmpl w:val="71FAE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FC50E5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76B22"/>
    <w:multiLevelType w:val="hybridMultilevel"/>
    <w:tmpl w:val="DAB28E8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A6323"/>
    <w:multiLevelType w:val="hybridMultilevel"/>
    <w:tmpl w:val="3B54638C"/>
    <w:lvl w:ilvl="0" w:tplc="0419000F">
      <w:start w:val="1"/>
      <w:numFmt w:val="decimal"/>
      <w:lvlText w:val="%1."/>
      <w:lvlJc w:val="left"/>
      <w:pPr>
        <w:ind w:left="1144" w:hanging="360"/>
      </w:p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>
      <w:start w:val="1"/>
      <w:numFmt w:val="lowerRoman"/>
      <w:lvlText w:val="%3."/>
      <w:lvlJc w:val="right"/>
      <w:pPr>
        <w:ind w:left="2584" w:hanging="180"/>
      </w:pPr>
    </w:lvl>
    <w:lvl w:ilvl="3" w:tplc="0419000F">
      <w:start w:val="1"/>
      <w:numFmt w:val="decimal"/>
      <w:lvlText w:val="%4."/>
      <w:lvlJc w:val="left"/>
      <w:pPr>
        <w:ind w:left="3304" w:hanging="360"/>
      </w:pPr>
    </w:lvl>
    <w:lvl w:ilvl="4" w:tplc="04190019">
      <w:start w:val="1"/>
      <w:numFmt w:val="lowerLetter"/>
      <w:lvlText w:val="%5."/>
      <w:lvlJc w:val="left"/>
      <w:pPr>
        <w:ind w:left="4024" w:hanging="360"/>
      </w:pPr>
    </w:lvl>
    <w:lvl w:ilvl="5" w:tplc="0419001B">
      <w:start w:val="1"/>
      <w:numFmt w:val="lowerRoman"/>
      <w:lvlText w:val="%6."/>
      <w:lvlJc w:val="right"/>
      <w:pPr>
        <w:ind w:left="4744" w:hanging="180"/>
      </w:pPr>
    </w:lvl>
    <w:lvl w:ilvl="6" w:tplc="0419000F">
      <w:start w:val="1"/>
      <w:numFmt w:val="decimal"/>
      <w:lvlText w:val="%7."/>
      <w:lvlJc w:val="left"/>
      <w:pPr>
        <w:ind w:left="5464" w:hanging="360"/>
      </w:pPr>
    </w:lvl>
    <w:lvl w:ilvl="7" w:tplc="04190019">
      <w:start w:val="1"/>
      <w:numFmt w:val="lowerLetter"/>
      <w:lvlText w:val="%8."/>
      <w:lvlJc w:val="left"/>
      <w:pPr>
        <w:ind w:left="6184" w:hanging="360"/>
      </w:pPr>
    </w:lvl>
    <w:lvl w:ilvl="8" w:tplc="0419001B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34EB4B2B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C03FBE"/>
    <w:multiLevelType w:val="hybridMultilevel"/>
    <w:tmpl w:val="4DF8B576"/>
    <w:lvl w:ilvl="0" w:tplc="6A163C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F69F6"/>
    <w:multiLevelType w:val="hybridMultilevel"/>
    <w:tmpl w:val="61521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AF1DED"/>
    <w:multiLevelType w:val="hybridMultilevel"/>
    <w:tmpl w:val="A5B0FA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93823"/>
    <w:multiLevelType w:val="hybridMultilevel"/>
    <w:tmpl w:val="3508D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AF7D03"/>
    <w:multiLevelType w:val="hybridMultilevel"/>
    <w:tmpl w:val="90DE0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85013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24B13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4255F5"/>
    <w:multiLevelType w:val="hybridMultilevel"/>
    <w:tmpl w:val="31AC10C2"/>
    <w:lvl w:ilvl="0" w:tplc="373E98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23A5E"/>
    <w:multiLevelType w:val="hybridMultilevel"/>
    <w:tmpl w:val="6CAA540C"/>
    <w:lvl w:ilvl="0" w:tplc="95AE9D48">
      <w:start w:val="3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76CD4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E87358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6"/>
  </w:num>
  <w:num w:numId="7">
    <w:abstractNumId w:val="15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1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474"/>
    <w:rsid w:val="00004667"/>
    <w:rsid w:val="00013AD4"/>
    <w:rsid w:val="00053D54"/>
    <w:rsid w:val="000B3302"/>
    <w:rsid w:val="000F49A0"/>
    <w:rsid w:val="001B4E7F"/>
    <w:rsid w:val="001C484B"/>
    <w:rsid w:val="001D0D2E"/>
    <w:rsid w:val="00207DCA"/>
    <w:rsid w:val="00232E37"/>
    <w:rsid w:val="00252076"/>
    <w:rsid w:val="002714D0"/>
    <w:rsid w:val="002D089B"/>
    <w:rsid w:val="002F2FEB"/>
    <w:rsid w:val="002F7A78"/>
    <w:rsid w:val="00414AEE"/>
    <w:rsid w:val="00441C15"/>
    <w:rsid w:val="00444804"/>
    <w:rsid w:val="0046080B"/>
    <w:rsid w:val="00475A59"/>
    <w:rsid w:val="004D5FF9"/>
    <w:rsid w:val="00556D29"/>
    <w:rsid w:val="00585B21"/>
    <w:rsid w:val="005C04AE"/>
    <w:rsid w:val="005D5A98"/>
    <w:rsid w:val="005D5DF3"/>
    <w:rsid w:val="005F1331"/>
    <w:rsid w:val="006A2E11"/>
    <w:rsid w:val="006B05F4"/>
    <w:rsid w:val="00705BAC"/>
    <w:rsid w:val="00734234"/>
    <w:rsid w:val="00761D04"/>
    <w:rsid w:val="00766199"/>
    <w:rsid w:val="007756B2"/>
    <w:rsid w:val="007B0E90"/>
    <w:rsid w:val="007F09FA"/>
    <w:rsid w:val="00851178"/>
    <w:rsid w:val="008D3748"/>
    <w:rsid w:val="009073CE"/>
    <w:rsid w:val="0093300F"/>
    <w:rsid w:val="00934606"/>
    <w:rsid w:val="009675CB"/>
    <w:rsid w:val="00992160"/>
    <w:rsid w:val="00A2254E"/>
    <w:rsid w:val="00A317B4"/>
    <w:rsid w:val="00A32A77"/>
    <w:rsid w:val="00A33474"/>
    <w:rsid w:val="00B2377A"/>
    <w:rsid w:val="00C20883"/>
    <w:rsid w:val="00C2689F"/>
    <w:rsid w:val="00D73C5E"/>
    <w:rsid w:val="00D94B69"/>
    <w:rsid w:val="00DD2470"/>
    <w:rsid w:val="00EA1E64"/>
    <w:rsid w:val="00EC723C"/>
    <w:rsid w:val="00EF2BFD"/>
    <w:rsid w:val="00F27A7E"/>
    <w:rsid w:val="00F34CEE"/>
    <w:rsid w:val="00F44E94"/>
    <w:rsid w:val="00F90C2B"/>
    <w:rsid w:val="00FD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FAF84"/>
  <w15:docId w15:val="{3F44D6CC-B589-4D90-89DE-AB331851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E37"/>
  </w:style>
  <w:style w:type="paragraph" w:styleId="1">
    <w:name w:val="heading 1"/>
    <w:basedOn w:val="a"/>
    <w:next w:val="a"/>
    <w:link w:val="10"/>
    <w:qFormat/>
    <w:rsid w:val="00F44E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D5FF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D5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FF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44E94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F44E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Василий Мищенко</cp:lastModifiedBy>
  <cp:revision>26</cp:revision>
  <cp:lastPrinted>2018-04-04T07:32:00Z</cp:lastPrinted>
  <dcterms:created xsi:type="dcterms:W3CDTF">2017-03-27T10:21:00Z</dcterms:created>
  <dcterms:modified xsi:type="dcterms:W3CDTF">2023-06-21T22:10:00Z</dcterms:modified>
</cp:coreProperties>
</file>